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36A901E8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435C118" w14:textId="77777777" w:rsidR="00876210" w:rsidRPr="007F1E2E" w:rsidRDefault="00876210" w:rsidP="00F41812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6F2AE0AC" w14:textId="6B6F688A" w:rsidR="004575D5" w:rsidRPr="00B92AB7" w:rsidRDefault="004575D5" w:rsidP="004575D5">
      <w:pPr>
        <w:spacing w:after="117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>Utwardzenie dróg gruntowych na ul. Topazowej (</w:t>
      </w:r>
      <w:r w:rsidR="00B03F52">
        <w:rPr>
          <w:rFonts w:ascii="Calibri" w:eastAsia="Calibri" w:hAnsi="Calibri" w:cs="Calibri"/>
          <w:b/>
          <w:bCs/>
          <w:color w:val="000000"/>
          <w:sz w:val="28"/>
          <w:szCs w:val="28"/>
        </w:rPr>
        <w:t>P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rogram BBO) 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br/>
        <w:t>– ul. Topazowa na odcinku od ul. Piastowej do ul. Saskiej</w:t>
      </w:r>
      <w:r w:rsidRPr="00EB1C63">
        <w:rPr>
          <w:rFonts w:ascii="Calibri" w:hAnsi="Calibri" w:cs="Calibri"/>
          <w:b/>
          <w:bCs/>
          <w:sz w:val="28"/>
          <w:szCs w:val="28"/>
        </w:rPr>
        <w:t>”</w:t>
      </w:r>
    </w:p>
    <w:p w14:paraId="60101F5B" w14:textId="77777777" w:rsidR="007D39AE" w:rsidRPr="00876210" w:rsidRDefault="007D39AE" w:rsidP="0087621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2F02644F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3801F7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Pzp. </w:t>
      </w:r>
    </w:p>
    <w:bookmarkEnd w:id="2"/>
    <w:p w14:paraId="5F72A8D3" w14:textId="77777777" w:rsidR="00F41812" w:rsidRPr="00C34146" w:rsidRDefault="00F41812" w:rsidP="00F41812">
      <w:pPr>
        <w:spacing w:after="120"/>
        <w:jc w:val="both"/>
        <w:rPr>
          <w:i/>
        </w:rPr>
      </w:pPr>
      <w:r w:rsidRPr="00C34146">
        <w:rPr>
          <w:i/>
        </w:rPr>
        <w:t xml:space="preserve">Oświadczenie należy złożyć </w:t>
      </w:r>
      <w:r w:rsidRPr="00C34146">
        <w:rPr>
          <w:b/>
          <w:bCs/>
          <w:i/>
        </w:rPr>
        <w:t>w oryginale</w:t>
      </w:r>
      <w:r w:rsidRPr="00C34146">
        <w:rPr>
          <w:i/>
        </w:rPr>
        <w:t xml:space="preserve">. </w:t>
      </w:r>
    </w:p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457D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A7B24" w14:textId="77777777" w:rsidR="00BC2318" w:rsidRDefault="00BC2318">
      <w:r>
        <w:separator/>
      </w:r>
    </w:p>
  </w:endnote>
  <w:endnote w:type="continuationSeparator" w:id="0">
    <w:p w14:paraId="2F9F5B1E" w14:textId="77777777" w:rsidR="00BC2318" w:rsidRDefault="00BC2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E7319" w14:textId="77777777" w:rsidR="007F1E2E" w:rsidRDefault="007F1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6B268" w14:textId="77777777" w:rsidR="007F1E2E" w:rsidRDefault="007F1E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D7B36" w14:textId="77777777" w:rsidR="007F1E2E" w:rsidRDefault="007F1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947D1" w14:textId="77777777" w:rsidR="00BC2318" w:rsidRDefault="00BC2318">
      <w:r>
        <w:separator/>
      </w:r>
    </w:p>
  </w:footnote>
  <w:footnote w:type="continuationSeparator" w:id="0">
    <w:p w14:paraId="7D6657D0" w14:textId="77777777" w:rsidR="00BC2318" w:rsidRDefault="00BC2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162E5" w14:textId="77777777" w:rsidR="007F1E2E" w:rsidRDefault="007F1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B0388" w14:textId="77777777" w:rsidR="007F1E2E" w:rsidRDefault="007F1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17616FEE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85097" w:rsidRPr="00BB40E0">
      <w:rPr>
        <w:rFonts w:ascii="Calibri" w:hAnsi="Calibri"/>
        <w:sz w:val="24"/>
        <w:szCs w:val="24"/>
      </w:rPr>
      <w:t>NZ.2531.</w:t>
    </w:r>
    <w:r w:rsidR="007F1E2E">
      <w:rPr>
        <w:rFonts w:ascii="Calibri" w:hAnsi="Calibri"/>
        <w:sz w:val="24"/>
        <w:szCs w:val="24"/>
      </w:rPr>
      <w:t>44</w:t>
    </w:r>
    <w:r w:rsidR="00085097" w:rsidRPr="00BB40E0">
      <w:rPr>
        <w:rFonts w:ascii="Calibri" w:hAnsi="Calibri"/>
        <w:sz w:val="24"/>
        <w:szCs w:val="24"/>
      </w:rPr>
      <w:t>.202</w:t>
    </w:r>
    <w:r w:rsidR="00A70DB9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281A41">
      <w:rPr>
        <w:rFonts w:ascii="Calibri" w:hAnsi="Calibri"/>
        <w:sz w:val="36"/>
      </w:rPr>
      <w:t xml:space="preserve">            </w:t>
    </w:r>
    <w:r w:rsidR="00F059DF">
      <w:rPr>
        <w:rFonts w:ascii="Calibri" w:hAnsi="Calibri"/>
        <w:sz w:val="36"/>
      </w:rPr>
      <w:t xml:space="preserve">        </w:t>
    </w:r>
    <w:r w:rsidR="00281A41">
      <w:rPr>
        <w:rFonts w:ascii="Calibri" w:hAnsi="Calibri"/>
        <w:sz w:val="36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0701E519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F059DF">
      <w:rPr>
        <w:rFonts w:ascii="Calibri" w:hAnsi="Calibri"/>
        <w:i/>
        <w:sz w:val="18"/>
      </w:rPr>
      <w:t>Pzp</w:t>
    </w:r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1217F2">
      <w:rPr>
        <w:rFonts w:ascii="Calibri" w:hAnsi="Calibri"/>
        <w:bCs/>
        <w:i/>
        <w:sz w:val="18"/>
      </w:rPr>
      <w:t>1</w:t>
    </w:r>
    <w:r w:rsidR="004575D5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05B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35AC7"/>
    <w:rsid w:val="00040E2E"/>
    <w:rsid w:val="00044872"/>
    <w:rsid w:val="00044F64"/>
    <w:rsid w:val="000467D5"/>
    <w:rsid w:val="00046E03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85097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03675"/>
    <w:rsid w:val="0011307E"/>
    <w:rsid w:val="00116B2D"/>
    <w:rsid w:val="001217F2"/>
    <w:rsid w:val="0012382D"/>
    <w:rsid w:val="0013098C"/>
    <w:rsid w:val="0013117D"/>
    <w:rsid w:val="00132129"/>
    <w:rsid w:val="00135F68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2F78CA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01F7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31E6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575D5"/>
    <w:rsid w:val="00457D4A"/>
    <w:rsid w:val="00462733"/>
    <w:rsid w:val="0046288C"/>
    <w:rsid w:val="00473D6D"/>
    <w:rsid w:val="0047524A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14E7"/>
    <w:rsid w:val="0063512A"/>
    <w:rsid w:val="00635B05"/>
    <w:rsid w:val="006417C2"/>
    <w:rsid w:val="0064210A"/>
    <w:rsid w:val="00643744"/>
    <w:rsid w:val="00644240"/>
    <w:rsid w:val="00646B70"/>
    <w:rsid w:val="0065130B"/>
    <w:rsid w:val="0065258F"/>
    <w:rsid w:val="006531A2"/>
    <w:rsid w:val="00655AB5"/>
    <w:rsid w:val="00655D40"/>
    <w:rsid w:val="00656977"/>
    <w:rsid w:val="006569BB"/>
    <w:rsid w:val="00660A45"/>
    <w:rsid w:val="00664FA1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B7CC3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07405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3729"/>
    <w:rsid w:val="007B5A4E"/>
    <w:rsid w:val="007B5F01"/>
    <w:rsid w:val="007B697D"/>
    <w:rsid w:val="007B7530"/>
    <w:rsid w:val="007C1F4D"/>
    <w:rsid w:val="007C7B59"/>
    <w:rsid w:val="007D39AE"/>
    <w:rsid w:val="007D41DF"/>
    <w:rsid w:val="007D4489"/>
    <w:rsid w:val="007D7C94"/>
    <w:rsid w:val="007D7CB3"/>
    <w:rsid w:val="007E2426"/>
    <w:rsid w:val="007E433C"/>
    <w:rsid w:val="007E525F"/>
    <w:rsid w:val="007E6008"/>
    <w:rsid w:val="007F0C36"/>
    <w:rsid w:val="007F1E2E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244A"/>
    <w:rsid w:val="00826D8E"/>
    <w:rsid w:val="00834D07"/>
    <w:rsid w:val="00834F09"/>
    <w:rsid w:val="0083589A"/>
    <w:rsid w:val="00836300"/>
    <w:rsid w:val="0083661D"/>
    <w:rsid w:val="008408E1"/>
    <w:rsid w:val="008412AD"/>
    <w:rsid w:val="008418BB"/>
    <w:rsid w:val="00844707"/>
    <w:rsid w:val="008452FC"/>
    <w:rsid w:val="00846A74"/>
    <w:rsid w:val="00850398"/>
    <w:rsid w:val="00853137"/>
    <w:rsid w:val="00854C93"/>
    <w:rsid w:val="00856756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4AB"/>
    <w:rsid w:val="008D319E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1AC8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0DB9"/>
    <w:rsid w:val="00A71867"/>
    <w:rsid w:val="00A73767"/>
    <w:rsid w:val="00A7598F"/>
    <w:rsid w:val="00A760BC"/>
    <w:rsid w:val="00A85E4F"/>
    <w:rsid w:val="00A86B23"/>
    <w:rsid w:val="00A903CF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D524C"/>
    <w:rsid w:val="00AD7875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03F52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621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40E0"/>
    <w:rsid w:val="00BC0936"/>
    <w:rsid w:val="00BC2318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13B7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5D2B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3DB6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258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424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45</cp:revision>
  <cp:lastPrinted>2021-03-16T12:52:00Z</cp:lastPrinted>
  <dcterms:created xsi:type="dcterms:W3CDTF">2021-05-31T06:19:00Z</dcterms:created>
  <dcterms:modified xsi:type="dcterms:W3CDTF">2025-08-27T07:36:00Z</dcterms:modified>
</cp:coreProperties>
</file>